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54E87" w14:textId="0E4E8A1A" w:rsidR="00ED2ED9" w:rsidRPr="002B41FF" w:rsidRDefault="00792F74" w:rsidP="006F4ADA">
      <w:pPr>
        <w:jc w:val="right"/>
        <w:rPr>
          <w:rFonts w:ascii="Calibri" w:hAnsi="Calibri" w:cs="Calibri"/>
          <w:b/>
          <w:bCs/>
        </w:rPr>
      </w:pPr>
      <w:r w:rsidRPr="002B41FF">
        <w:rPr>
          <w:rFonts w:ascii="Calibri" w:hAnsi="Calibri" w:cs="Calibri"/>
          <w:b/>
          <w:bCs/>
        </w:rPr>
        <w:t xml:space="preserve">ZAŁĄCZNIK nr </w:t>
      </w:r>
      <w:r w:rsidR="00C84056">
        <w:rPr>
          <w:rFonts w:ascii="Calibri" w:hAnsi="Calibri" w:cs="Calibri"/>
          <w:b/>
          <w:bCs/>
        </w:rPr>
        <w:t>6</w:t>
      </w:r>
      <w:r w:rsidR="001824F2" w:rsidRPr="002B41FF">
        <w:rPr>
          <w:rFonts w:ascii="Calibri" w:hAnsi="Calibri" w:cs="Calibri"/>
          <w:b/>
          <w:bCs/>
        </w:rPr>
        <w:t xml:space="preserve"> </w:t>
      </w:r>
      <w:r w:rsidR="00AB75A3" w:rsidRPr="002B41FF">
        <w:rPr>
          <w:rFonts w:ascii="Calibri" w:hAnsi="Calibri" w:cs="Calibri"/>
          <w:b/>
          <w:bCs/>
        </w:rPr>
        <w:t>do Zapytania ofertowego</w:t>
      </w:r>
      <w:bookmarkStart w:id="0" w:name="_Hlk159931602"/>
      <w:r w:rsidR="00AB455A">
        <w:rPr>
          <w:rFonts w:ascii="Calibri" w:hAnsi="Calibri" w:cs="Calibri"/>
          <w:b/>
          <w:bCs/>
        </w:rPr>
        <w:t xml:space="preserve"> </w:t>
      </w:r>
      <w:r w:rsidR="00FE232D">
        <w:rPr>
          <w:rFonts w:ascii="Calibri" w:hAnsi="Calibri" w:cs="Calibri"/>
          <w:b/>
          <w:bCs/>
        </w:rPr>
        <w:t>16</w:t>
      </w:r>
      <w:r w:rsidR="003673A4" w:rsidRPr="003673A4">
        <w:rPr>
          <w:rFonts w:ascii="Calibri" w:hAnsi="Calibri" w:cs="Calibri"/>
          <w:b/>
          <w:bCs/>
        </w:rPr>
        <w:t>/24016</w:t>
      </w:r>
      <w:r w:rsidR="00C03EFE" w:rsidRPr="00C03EFE">
        <w:rPr>
          <w:rFonts w:ascii="Calibri" w:hAnsi="Calibri" w:cs="Calibri"/>
          <w:b/>
          <w:bCs/>
        </w:rPr>
        <w:t>/KDK/202</w:t>
      </w:r>
      <w:bookmarkEnd w:id="0"/>
      <w:r w:rsidR="00C03EFE" w:rsidRPr="00C03EFE">
        <w:rPr>
          <w:rFonts w:ascii="Calibri" w:hAnsi="Calibri" w:cs="Calibri"/>
          <w:b/>
          <w:bCs/>
        </w:rPr>
        <w:t>5</w:t>
      </w:r>
    </w:p>
    <w:p w14:paraId="1F3B509E" w14:textId="77777777" w:rsidR="00030354" w:rsidRPr="002B41FF" w:rsidRDefault="00030354" w:rsidP="00844C50">
      <w:pPr>
        <w:jc w:val="right"/>
        <w:rPr>
          <w:rFonts w:ascii="Calibri" w:hAnsi="Calibri" w:cs="Calibri"/>
          <w:b/>
          <w:bCs/>
        </w:rPr>
      </w:pPr>
    </w:p>
    <w:p w14:paraId="3086E16C" w14:textId="788BC299" w:rsidR="009D77B5" w:rsidRPr="002B41FF" w:rsidRDefault="009D77B5" w:rsidP="002B41F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ind w:left="0"/>
        <w:jc w:val="center"/>
        <w:rPr>
          <w:rFonts w:ascii="Calibri" w:hAnsi="Calibri" w:cs="Calibri"/>
          <w:b/>
          <w:bCs/>
        </w:rPr>
      </w:pPr>
      <w:r w:rsidRPr="002B41FF">
        <w:rPr>
          <w:rFonts w:ascii="Calibri" w:hAnsi="Calibri" w:cs="Calibri"/>
          <w:b/>
          <w:bCs/>
        </w:rPr>
        <w:t>OŚWIADCZENIE DOTYCZĄCE BRAKU OKOLICZNOŚCI I PODSTAW DO ZAKAZU UDOSTĘPNIENIA FUNDUSZY, ŚRODKÓW FINANSOWYCH LUB ZASOBÓW GOSPODARCZYCH ORAZ UDZIELENIA WSPARCIA W ZWIĄZKU Z AGRESJĄ ROSJI WOBEC UKRAINY</w:t>
      </w:r>
    </w:p>
    <w:p w14:paraId="7E28C96C" w14:textId="77777777" w:rsidR="002B41FF" w:rsidRDefault="002B41FF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</w:p>
    <w:p w14:paraId="120055B1" w14:textId="0F064243" w:rsidR="007F39DB" w:rsidRPr="002B41FF" w:rsidRDefault="00B66B69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  <w:r w:rsidRPr="002B41FF">
        <w:rPr>
          <w:rFonts w:ascii="Calibri" w:hAnsi="Calibri" w:cs="Calibri"/>
          <w:i/>
          <w:iCs/>
        </w:rPr>
        <w:t>Nazwa</w:t>
      </w:r>
      <w:r w:rsidR="003D5E38" w:rsidRPr="002B41FF">
        <w:rPr>
          <w:rFonts w:ascii="Calibri" w:hAnsi="Calibri" w:cs="Calibri"/>
          <w:i/>
          <w:iCs/>
        </w:rPr>
        <w:t xml:space="preserve">/Imię i nazwisko </w:t>
      </w:r>
      <w:r w:rsidR="00B813DB" w:rsidRPr="002B41FF">
        <w:rPr>
          <w:rFonts w:ascii="Calibri" w:hAnsi="Calibri" w:cs="Calibri"/>
          <w:i/>
          <w:iCs/>
        </w:rPr>
        <w:t>Wykonawcy</w:t>
      </w:r>
      <w:r w:rsidR="006157CF" w:rsidRPr="002B41FF">
        <w:rPr>
          <w:rFonts w:ascii="Calibri" w:hAnsi="Calibri" w:cs="Calibri"/>
          <w:i/>
          <w:iCs/>
        </w:rPr>
        <w:t>:</w:t>
      </w:r>
    </w:p>
    <w:p w14:paraId="0712C754" w14:textId="77777777" w:rsidR="005D2A52" w:rsidRDefault="005D2A52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</w:p>
    <w:p w14:paraId="3CB020F2" w14:textId="7EF668C3" w:rsidR="006157CF" w:rsidRPr="002B41FF" w:rsidRDefault="006157CF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  <w:r w:rsidRPr="002B41FF">
        <w:rPr>
          <w:rFonts w:ascii="Calibri" w:hAnsi="Calibri" w:cs="Calibri"/>
          <w:i/>
          <w:iCs/>
        </w:rPr>
        <w:t>_____________</w:t>
      </w:r>
      <w:r w:rsidR="00240D86" w:rsidRPr="002B41FF">
        <w:rPr>
          <w:rFonts w:ascii="Calibri" w:hAnsi="Calibri" w:cs="Calibri"/>
          <w:i/>
          <w:iCs/>
        </w:rPr>
        <w:t>___</w:t>
      </w:r>
      <w:r w:rsidR="00697C03">
        <w:rPr>
          <w:rFonts w:ascii="Calibri" w:hAnsi="Calibri" w:cs="Calibri"/>
          <w:i/>
          <w:iCs/>
        </w:rPr>
        <w:t>_</w:t>
      </w:r>
      <w:r w:rsidR="00240D86" w:rsidRPr="002B41FF">
        <w:rPr>
          <w:rFonts w:ascii="Calibri" w:hAnsi="Calibri" w:cs="Calibri"/>
          <w:i/>
          <w:iCs/>
        </w:rPr>
        <w:t>___________</w:t>
      </w:r>
      <w:r w:rsidRPr="002B41FF">
        <w:rPr>
          <w:rFonts w:ascii="Calibri" w:hAnsi="Calibri" w:cs="Calibri"/>
          <w:i/>
          <w:iCs/>
        </w:rPr>
        <w:t>________________</w:t>
      </w:r>
    </w:p>
    <w:p w14:paraId="368DB004" w14:textId="74A647A4" w:rsidR="00844C50" w:rsidRPr="002B41FF" w:rsidRDefault="00844C50" w:rsidP="002B41FF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</w:p>
    <w:p w14:paraId="7C3F0FA3" w14:textId="60A716C1" w:rsidR="009D77B5" w:rsidRPr="002B41FF" w:rsidRDefault="00E33F0B" w:rsidP="002B41FF">
      <w:pPr>
        <w:spacing w:line="360" w:lineRule="auto"/>
        <w:ind w:firstLine="709"/>
        <w:rPr>
          <w:rFonts w:ascii="Calibri" w:hAnsi="Calibri" w:cs="Calibri"/>
        </w:rPr>
      </w:pPr>
      <w:r w:rsidRPr="002B41FF">
        <w:rPr>
          <w:rFonts w:ascii="Calibri" w:hAnsi="Calibri" w:cs="Calibri"/>
          <w:b/>
        </w:rPr>
        <w:t>Działając w imieniu i na rzecz Wykonawcy, w</w:t>
      </w:r>
      <w:r w:rsidR="00B66B69" w:rsidRPr="002B41FF">
        <w:rPr>
          <w:rFonts w:ascii="Calibri" w:hAnsi="Calibri" w:cs="Calibri"/>
          <w:b/>
        </w:rPr>
        <w:t xml:space="preserve"> związku z ubieganiem się</w:t>
      </w:r>
      <w:r w:rsidR="004870C4" w:rsidRPr="002B41FF">
        <w:rPr>
          <w:rFonts w:ascii="Calibri" w:hAnsi="Calibri" w:cs="Calibri"/>
          <w:b/>
        </w:rPr>
        <w:t xml:space="preserve"> </w:t>
      </w:r>
      <w:r w:rsidR="00B66B69" w:rsidRPr="002B41FF">
        <w:rPr>
          <w:rFonts w:ascii="Calibri" w:hAnsi="Calibri" w:cs="Calibri"/>
          <w:b/>
        </w:rPr>
        <w:t>o udzielenie zamówienia w ramach postępowania</w:t>
      </w:r>
      <w:r w:rsidR="00553A3F" w:rsidRPr="002B41FF">
        <w:rPr>
          <w:rFonts w:ascii="Calibri" w:hAnsi="Calibri" w:cs="Calibri"/>
          <w:b/>
        </w:rPr>
        <w:t xml:space="preserve"> </w:t>
      </w:r>
      <w:r w:rsidR="00FA46F9" w:rsidRPr="002B41FF">
        <w:rPr>
          <w:rFonts w:ascii="Calibri" w:hAnsi="Calibri" w:cs="Calibri"/>
          <w:b/>
          <w:lang w:val="de-DE"/>
        </w:rPr>
        <w:t>n</w:t>
      </w:r>
      <w:r w:rsidR="007165D4" w:rsidRPr="002B41FF">
        <w:rPr>
          <w:rFonts w:ascii="Calibri" w:hAnsi="Calibri" w:cs="Calibri"/>
          <w:b/>
          <w:lang w:val="de-DE"/>
        </w:rPr>
        <w:t>r</w:t>
      </w:r>
      <w:r w:rsidR="00FF0FF0" w:rsidRPr="002B41FF">
        <w:rPr>
          <w:rFonts w:ascii="Calibri" w:hAnsi="Calibri" w:cs="Calibri"/>
          <w:b/>
          <w:lang w:val="de-DE"/>
        </w:rPr>
        <w:t> </w:t>
      </w:r>
      <w:r w:rsidR="00FE232D">
        <w:rPr>
          <w:rFonts w:ascii="Calibri" w:hAnsi="Calibri" w:cs="Calibri"/>
          <w:b/>
          <w:bCs/>
        </w:rPr>
        <w:t>16</w:t>
      </w:r>
      <w:r w:rsidR="003673A4" w:rsidRPr="003673A4">
        <w:rPr>
          <w:rFonts w:ascii="Calibri" w:hAnsi="Calibri" w:cs="Calibri"/>
          <w:b/>
          <w:bCs/>
        </w:rPr>
        <w:t>/24016</w:t>
      </w:r>
      <w:r w:rsidR="00C03EFE" w:rsidRPr="00C03EFE">
        <w:rPr>
          <w:rFonts w:ascii="Calibri" w:hAnsi="Calibri" w:cs="Calibri"/>
          <w:b/>
          <w:bCs/>
        </w:rPr>
        <w:t>/KDK/2025</w:t>
      </w:r>
      <w:r w:rsidR="00C03EFE">
        <w:rPr>
          <w:rFonts w:ascii="Calibri" w:hAnsi="Calibri" w:cs="Calibri"/>
          <w:b/>
          <w:bCs/>
        </w:rPr>
        <w:t xml:space="preserve"> </w:t>
      </w:r>
      <w:r w:rsidR="00FA46F9" w:rsidRPr="002B41FF">
        <w:rPr>
          <w:rFonts w:ascii="Calibri" w:hAnsi="Calibri" w:cs="Calibri"/>
        </w:rPr>
        <w:t xml:space="preserve">niniejszym oświadczam, </w:t>
      </w:r>
      <w:r w:rsidR="002B41FF">
        <w:rPr>
          <w:rFonts w:ascii="Calibri" w:hAnsi="Calibri" w:cs="Calibri"/>
        </w:rPr>
        <w:br/>
      </w:r>
      <w:r w:rsidR="009D77B5" w:rsidRPr="002B41FF">
        <w:rPr>
          <w:rFonts w:ascii="Calibri" w:hAnsi="Calibri" w:cs="Calibri"/>
        </w:rPr>
        <w:t xml:space="preserve">że wobec mnie </w:t>
      </w:r>
      <w:r w:rsidR="006F4ADA" w:rsidRPr="002B41FF">
        <w:rPr>
          <w:rFonts w:ascii="Calibri" w:hAnsi="Calibri" w:cs="Calibri"/>
        </w:rPr>
        <w:t xml:space="preserve">jako osoby/podmiotu ubiegającego się o zamówienie publiczne </w:t>
      </w:r>
      <w:r w:rsidR="009D77B5" w:rsidRPr="002B41FF">
        <w:rPr>
          <w:rFonts w:ascii="Calibri" w:hAnsi="Calibri" w:cs="Calibri"/>
        </w:rPr>
        <w:t xml:space="preserve">oraz wobec </w:t>
      </w:r>
      <w:r w:rsidRPr="002B41FF">
        <w:rPr>
          <w:rFonts w:ascii="Calibri" w:hAnsi="Calibri" w:cs="Calibri"/>
        </w:rPr>
        <w:t>osób/</w:t>
      </w:r>
      <w:r w:rsidR="009D77B5" w:rsidRPr="002B41FF">
        <w:rPr>
          <w:rFonts w:ascii="Calibri" w:hAnsi="Calibri" w:cs="Calibri"/>
        </w:rPr>
        <w:t>podmiotów pozostających ze mną w relacji przedsiębi</w:t>
      </w:r>
      <w:r w:rsidR="00FF0FF0" w:rsidRPr="002B41FF">
        <w:rPr>
          <w:rFonts w:ascii="Calibri" w:hAnsi="Calibri" w:cs="Calibri"/>
        </w:rPr>
        <w:t>orstw partnerskich/powiązanych,</w:t>
      </w:r>
      <w:r w:rsidR="009D77B5" w:rsidRPr="002B41FF">
        <w:rPr>
          <w:rFonts w:ascii="Calibri" w:hAnsi="Calibri" w:cs="Calibri"/>
        </w:rPr>
        <w:t xml:space="preserve"> </w:t>
      </w:r>
      <w:r w:rsidR="007D57E3" w:rsidRPr="002B41FF">
        <w:rPr>
          <w:rFonts w:ascii="Calibri" w:hAnsi="Calibri" w:cs="Calibri"/>
        </w:rPr>
        <w:t>występują/</w:t>
      </w:r>
      <w:r w:rsidR="009D77B5" w:rsidRPr="002B41FF">
        <w:rPr>
          <w:rFonts w:ascii="Calibri" w:hAnsi="Calibri" w:cs="Calibri"/>
          <w:bCs/>
        </w:rPr>
        <w:t>nie występują</w:t>
      </w:r>
      <w:r w:rsidR="007D57E3" w:rsidRPr="002B41FF">
        <w:rPr>
          <w:rFonts w:ascii="Calibri" w:hAnsi="Calibri" w:cs="Calibri"/>
          <w:bCs/>
        </w:rPr>
        <w:t>*</w:t>
      </w:r>
      <w:r w:rsidR="009D77B5" w:rsidRPr="002B41FF">
        <w:rPr>
          <w:rFonts w:ascii="Calibri" w:hAnsi="Calibri" w:cs="Calibri"/>
          <w:bCs/>
        </w:rPr>
        <w:t xml:space="preserve"> okoliczności</w:t>
      </w:r>
      <w:r w:rsidR="009D77B5" w:rsidRPr="002B41FF">
        <w:rPr>
          <w:rFonts w:ascii="Calibri" w:hAnsi="Calibri" w:cs="Calibri"/>
        </w:rPr>
        <w:t xml:space="preserve"> wskazane w</w:t>
      </w:r>
      <w:r w:rsidRPr="002B41FF">
        <w:rPr>
          <w:rFonts w:ascii="Calibri" w:hAnsi="Calibri" w:cs="Calibri"/>
        </w:rPr>
        <w:t xml:space="preserve"> </w:t>
      </w:r>
      <w:r w:rsidR="009D77B5" w:rsidRPr="002B41FF">
        <w:rPr>
          <w:rFonts w:asciiTheme="minorHAnsi" w:hAnsiTheme="minorHAnsi" w:cstheme="minorHAnsi"/>
        </w:rPr>
        <w:t xml:space="preserve">art. </w:t>
      </w:r>
      <w:r w:rsidR="009B1CC7" w:rsidRPr="002B41FF">
        <w:rPr>
          <w:rFonts w:asciiTheme="minorHAnsi" w:hAnsiTheme="minorHAnsi" w:cstheme="minorHAnsi"/>
        </w:rPr>
        <w:t xml:space="preserve">7 ust. 1 ustawy z dnia 13 kwietnia 2022 r. </w:t>
      </w:r>
      <w:r w:rsidR="002B41FF">
        <w:rPr>
          <w:rFonts w:asciiTheme="minorHAnsi" w:hAnsiTheme="minorHAnsi" w:cstheme="minorHAnsi"/>
        </w:rPr>
        <w:br/>
      </w:r>
      <w:r w:rsidR="009B1CC7" w:rsidRPr="002B41FF">
        <w:rPr>
          <w:rFonts w:asciiTheme="minorHAnsi" w:hAnsiTheme="minorHAnsi" w:cstheme="minorHAnsi"/>
        </w:rPr>
        <w:t>o szczególnych rozwiązaniach w zakresie przeciwdziałania wspieraniu agresji na Ukrainę oraz służących oraz służących ochronie bezpieczeństwa narodowego (Dz. U. 2022 poz. 835</w:t>
      </w:r>
      <w:r w:rsidRPr="002B41FF">
        <w:rPr>
          <w:rFonts w:asciiTheme="minorHAnsi" w:hAnsiTheme="minorHAnsi" w:cstheme="minorHAnsi"/>
        </w:rPr>
        <w:t>, z późn. zm.)</w:t>
      </w:r>
    </w:p>
    <w:p w14:paraId="23F74C07" w14:textId="77777777" w:rsidR="004870C4" w:rsidRPr="002B41FF" w:rsidRDefault="004870C4" w:rsidP="002B41FF">
      <w:pPr>
        <w:spacing w:line="360" w:lineRule="auto"/>
        <w:jc w:val="both"/>
        <w:rPr>
          <w:rFonts w:ascii="Calibri" w:hAnsi="Calibri" w:cs="Calibri"/>
        </w:rPr>
      </w:pPr>
    </w:p>
    <w:p w14:paraId="00C735A6" w14:textId="77777777" w:rsidR="00ED2ED9" w:rsidRPr="002B41FF" w:rsidRDefault="00ED2ED9" w:rsidP="002B41FF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  <w:r w:rsidRPr="002B41FF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p w14:paraId="7561D77A" w14:textId="4DFF1BAF" w:rsidR="00ED2ED9" w:rsidRPr="002B41FF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</w:rPr>
      </w:pPr>
    </w:p>
    <w:p w14:paraId="4ED5E137" w14:textId="77777777" w:rsidR="009B0C66" w:rsidRPr="00844C50" w:rsidRDefault="009B0C66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sz w:val="22"/>
          <w:szCs w:val="22"/>
        </w:rPr>
      </w:pPr>
    </w:p>
    <w:p w14:paraId="459449AC" w14:textId="7675A147" w:rsidR="00ED2ED9" w:rsidRPr="002B41FF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p w14:paraId="19B910BD" w14:textId="77777777" w:rsidR="005D2A52" w:rsidRPr="002B41FF" w:rsidRDefault="005D2A52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E035AB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E035A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E035AB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E035A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E035A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E035AB">
              <w:rPr>
                <w:rFonts w:ascii="Calibri" w:hAnsi="Calibri" w:cs="Calibri"/>
                <w:bCs/>
              </w:rPr>
              <w:t xml:space="preserve">Czytelny podpis </w:t>
            </w:r>
            <w:r w:rsidR="00FA46F9" w:rsidRPr="00E035AB">
              <w:rPr>
                <w:rFonts w:ascii="Calibri" w:hAnsi="Calibri" w:cs="Calibri"/>
                <w:bCs/>
              </w:rPr>
              <w:t>Wykonawcy</w:t>
            </w:r>
          </w:p>
          <w:p w14:paraId="75311E95" w14:textId="77777777" w:rsidR="00EA0346" w:rsidRPr="00E035AB" w:rsidRDefault="00EA0346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E035AB">
              <w:rPr>
                <w:rFonts w:ascii="Calibri" w:hAnsi="Calibri" w:cs="Calibri"/>
                <w:bCs/>
              </w:rPr>
              <w:t>Pieczęć firmowa</w:t>
            </w:r>
            <w:r w:rsidR="00B703F3" w:rsidRPr="00E035AB">
              <w:rPr>
                <w:rFonts w:ascii="Calibri" w:hAnsi="Calibri" w:cs="Calibri"/>
                <w:bCs/>
              </w:rPr>
              <w:t xml:space="preserve"> (jeśli dotyczy)</w:t>
            </w:r>
          </w:p>
          <w:p w14:paraId="786F2B7E" w14:textId="77777777" w:rsidR="008110A4" w:rsidRPr="00E035AB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</w:tr>
    </w:tbl>
    <w:p w14:paraId="67321434" w14:textId="5530F845" w:rsidR="00792F74" w:rsidRPr="002B41FF" w:rsidRDefault="00792F74" w:rsidP="005D2A52">
      <w:pPr>
        <w:rPr>
          <w:rFonts w:ascii="Calibri" w:hAnsi="Calibri" w:cs="Calibri"/>
          <w:sz w:val="20"/>
          <w:szCs w:val="20"/>
        </w:rPr>
      </w:pPr>
    </w:p>
    <w:p w14:paraId="52B1502C" w14:textId="775D9168" w:rsidR="007D57E3" w:rsidRPr="007D57E3" w:rsidRDefault="007D57E3" w:rsidP="007D57E3">
      <w:pPr>
        <w:rPr>
          <w:rFonts w:ascii="Calibri" w:hAnsi="Calibri" w:cs="Calibri"/>
          <w:sz w:val="22"/>
          <w:szCs w:val="22"/>
        </w:rPr>
      </w:pPr>
    </w:p>
    <w:p w14:paraId="2A695DDF" w14:textId="77777777" w:rsidR="00E33F0B" w:rsidRDefault="00E33F0B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3592D627" w14:textId="77777777" w:rsidR="002B41FF" w:rsidRDefault="002B41FF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55CBB998" w14:textId="77777777" w:rsidR="002B41FF" w:rsidRDefault="002B41FF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4DFC4978" w14:textId="77777777" w:rsidR="00E33F0B" w:rsidRDefault="00E33F0B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7C0BCFF3" w14:textId="77777777" w:rsidR="00E33F0B" w:rsidRDefault="00E33F0B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</w:p>
    <w:p w14:paraId="4B5D86A3" w14:textId="76756118" w:rsidR="007D57E3" w:rsidRPr="001830C1" w:rsidRDefault="007D57E3" w:rsidP="007D57E3">
      <w:pPr>
        <w:tabs>
          <w:tab w:val="left" w:pos="889"/>
        </w:tabs>
        <w:rPr>
          <w:rFonts w:ascii="Calibri" w:hAnsi="Calibri" w:cs="Calibri"/>
          <w:sz w:val="18"/>
          <w:szCs w:val="18"/>
        </w:rPr>
      </w:pPr>
      <w:r w:rsidRPr="007D57E3">
        <w:rPr>
          <w:rFonts w:ascii="Calibri" w:hAnsi="Calibri" w:cs="Calibri"/>
          <w:sz w:val="18"/>
          <w:szCs w:val="18"/>
        </w:rPr>
        <w:t>* niewłaściwe skreślić</w:t>
      </w:r>
    </w:p>
    <w:sectPr w:rsidR="007D57E3" w:rsidRPr="001830C1" w:rsidSect="00D73C54">
      <w:headerReference w:type="default" r:id="rId8"/>
      <w:pgSz w:w="11906" w:h="16838"/>
      <w:pgMar w:top="1701" w:right="1134" w:bottom="851" w:left="1134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57965" w14:textId="77777777" w:rsidR="00D7525A" w:rsidRDefault="00D7525A">
      <w:r>
        <w:separator/>
      </w:r>
    </w:p>
  </w:endnote>
  <w:endnote w:type="continuationSeparator" w:id="0">
    <w:p w14:paraId="4F9C372C" w14:textId="77777777" w:rsidR="00D7525A" w:rsidRDefault="00D75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57D31" w14:textId="77777777" w:rsidR="00D7525A" w:rsidRDefault="00D7525A">
      <w:r>
        <w:separator/>
      </w:r>
    </w:p>
  </w:footnote>
  <w:footnote w:type="continuationSeparator" w:id="0">
    <w:p w14:paraId="64AA2AA6" w14:textId="77777777" w:rsidR="00D7525A" w:rsidRDefault="00D75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83DBC" w14:textId="7BAF8D02" w:rsidR="00E33F0B" w:rsidRDefault="00915FEB" w:rsidP="00915FEB">
    <w:pPr>
      <w:pStyle w:val="NormalnyWeb"/>
      <w:spacing w:before="0" w:beforeAutospacing="0" w:after="0" w:afterAutospacing="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65B796C" wp14:editId="13E70925">
          <wp:simplePos x="0" y="0"/>
          <wp:positionH relativeFrom="margin">
            <wp:posOffset>178822</wp:posOffset>
          </wp:positionH>
          <wp:positionV relativeFrom="paragraph">
            <wp:posOffset>132964</wp:posOffset>
          </wp:positionV>
          <wp:extent cx="5760720" cy="757555"/>
          <wp:effectExtent l="0" t="0" r="0" b="4445"/>
          <wp:wrapSquare wrapText="bothSides"/>
          <wp:docPr id="1788390550" name="Obraz 1" descr="Czerń-biel zbiór logotypów: Fundusze Europejskie dla Wielkopolski, Dofinansowane przez Unię Europejską,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zerń-biel zbiór logotypów: Fundusze Europejskie dla Wielkopolski, Dofinansowane przez Unię Europejską,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FAE35C6"/>
    <w:multiLevelType w:val="hybridMultilevel"/>
    <w:tmpl w:val="311C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718357390">
    <w:abstractNumId w:val="0"/>
  </w:num>
  <w:num w:numId="2" w16cid:durableId="1295721644">
    <w:abstractNumId w:val="1"/>
  </w:num>
  <w:num w:numId="3" w16cid:durableId="906457935">
    <w:abstractNumId w:val="2"/>
  </w:num>
  <w:num w:numId="4" w16cid:durableId="948240816">
    <w:abstractNumId w:val="3"/>
  </w:num>
  <w:num w:numId="5" w16cid:durableId="999045093">
    <w:abstractNumId w:val="5"/>
  </w:num>
  <w:num w:numId="6" w16cid:durableId="877742716">
    <w:abstractNumId w:val="10"/>
  </w:num>
  <w:num w:numId="7" w16cid:durableId="161627427">
    <w:abstractNumId w:val="9"/>
  </w:num>
  <w:num w:numId="8" w16cid:durableId="1875657195">
    <w:abstractNumId w:val="7"/>
  </w:num>
  <w:num w:numId="9" w16cid:durableId="465857564">
    <w:abstractNumId w:val="11"/>
  </w:num>
  <w:num w:numId="10" w16cid:durableId="467430567">
    <w:abstractNumId w:val="12"/>
  </w:num>
  <w:num w:numId="11" w16cid:durableId="1919485449">
    <w:abstractNumId w:val="8"/>
  </w:num>
  <w:num w:numId="12" w16cid:durableId="1545866849">
    <w:abstractNumId w:val="4"/>
  </w:num>
  <w:num w:numId="13" w16cid:durableId="1267151760">
    <w:abstractNumId w:val="13"/>
  </w:num>
  <w:num w:numId="14" w16cid:durableId="12680799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C6"/>
    <w:rsid w:val="00003402"/>
    <w:rsid w:val="0001470E"/>
    <w:rsid w:val="00030354"/>
    <w:rsid w:val="000450C4"/>
    <w:rsid w:val="000629EB"/>
    <w:rsid w:val="00065388"/>
    <w:rsid w:val="00081747"/>
    <w:rsid w:val="00085807"/>
    <w:rsid w:val="000877B1"/>
    <w:rsid w:val="00093AFC"/>
    <w:rsid w:val="00094465"/>
    <w:rsid w:val="000A112A"/>
    <w:rsid w:val="000A6223"/>
    <w:rsid w:val="000B5661"/>
    <w:rsid w:val="000D2967"/>
    <w:rsid w:val="000E19DC"/>
    <w:rsid w:val="000E2C36"/>
    <w:rsid w:val="000F2B7D"/>
    <w:rsid w:val="00101C1D"/>
    <w:rsid w:val="0010699D"/>
    <w:rsid w:val="00120D3C"/>
    <w:rsid w:val="00132FAE"/>
    <w:rsid w:val="00146CFB"/>
    <w:rsid w:val="0015302E"/>
    <w:rsid w:val="00153EA0"/>
    <w:rsid w:val="001632CE"/>
    <w:rsid w:val="00172B7D"/>
    <w:rsid w:val="00177D9A"/>
    <w:rsid w:val="001824F2"/>
    <w:rsid w:val="001830C1"/>
    <w:rsid w:val="00186273"/>
    <w:rsid w:val="00190434"/>
    <w:rsid w:val="001935EB"/>
    <w:rsid w:val="00193FB6"/>
    <w:rsid w:val="00197D87"/>
    <w:rsid w:val="001A132C"/>
    <w:rsid w:val="001D163A"/>
    <w:rsid w:val="001E65D5"/>
    <w:rsid w:val="0020331A"/>
    <w:rsid w:val="002139E4"/>
    <w:rsid w:val="0023137F"/>
    <w:rsid w:val="002328A5"/>
    <w:rsid w:val="00233283"/>
    <w:rsid w:val="002351DD"/>
    <w:rsid w:val="00240D86"/>
    <w:rsid w:val="002556C4"/>
    <w:rsid w:val="00266A7B"/>
    <w:rsid w:val="00272E34"/>
    <w:rsid w:val="0028631A"/>
    <w:rsid w:val="002B41FF"/>
    <w:rsid w:val="002D150A"/>
    <w:rsid w:val="002E19D9"/>
    <w:rsid w:val="002E1FFE"/>
    <w:rsid w:val="00300176"/>
    <w:rsid w:val="00303638"/>
    <w:rsid w:val="003060E7"/>
    <w:rsid w:val="00325140"/>
    <w:rsid w:val="003349FC"/>
    <w:rsid w:val="00360273"/>
    <w:rsid w:val="003610B6"/>
    <w:rsid w:val="0036319E"/>
    <w:rsid w:val="003673A4"/>
    <w:rsid w:val="003758B6"/>
    <w:rsid w:val="0039235D"/>
    <w:rsid w:val="003A257C"/>
    <w:rsid w:val="003B4608"/>
    <w:rsid w:val="003D05F8"/>
    <w:rsid w:val="003D5E38"/>
    <w:rsid w:val="003E0A71"/>
    <w:rsid w:val="003F58AB"/>
    <w:rsid w:val="004252D3"/>
    <w:rsid w:val="004374A9"/>
    <w:rsid w:val="004418D4"/>
    <w:rsid w:val="0046009F"/>
    <w:rsid w:val="00462694"/>
    <w:rsid w:val="004870C4"/>
    <w:rsid w:val="0049777E"/>
    <w:rsid w:val="004B2C47"/>
    <w:rsid w:val="004B4291"/>
    <w:rsid w:val="004B467E"/>
    <w:rsid w:val="004C1A8A"/>
    <w:rsid w:val="004C3DEF"/>
    <w:rsid w:val="004F2FA9"/>
    <w:rsid w:val="00510232"/>
    <w:rsid w:val="005174F5"/>
    <w:rsid w:val="005223F9"/>
    <w:rsid w:val="005320B1"/>
    <w:rsid w:val="005327F0"/>
    <w:rsid w:val="00544BAB"/>
    <w:rsid w:val="00553A3F"/>
    <w:rsid w:val="005645C0"/>
    <w:rsid w:val="00582950"/>
    <w:rsid w:val="00583E5B"/>
    <w:rsid w:val="005946BC"/>
    <w:rsid w:val="00596D8A"/>
    <w:rsid w:val="005A130E"/>
    <w:rsid w:val="005A6CBE"/>
    <w:rsid w:val="005B28F9"/>
    <w:rsid w:val="005D0F18"/>
    <w:rsid w:val="005D2A52"/>
    <w:rsid w:val="005D42BA"/>
    <w:rsid w:val="005F1335"/>
    <w:rsid w:val="005F78CA"/>
    <w:rsid w:val="00613671"/>
    <w:rsid w:val="006157CF"/>
    <w:rsid w:val="00664061"/>
    <w:rsid w:val="00675E73"/>
    <w:rsid w:val="00697C03"/>
    <w:rsid w:val="006A2E30"/>
    <w:rsid w:val="006C5A7B"/>
    <w:rsid w:val="006E29A1"/>
    <w:rsid w:val="006E6CE3"/>
    <w:rsid w:val="006F495D"/>
    <w:rsid w:val="006F4ADA"/>
    <w:rsid w:val="007047D3"/>
    <w:rsid w:val="007146A3"/>
    <w:rsid w:val="007165D4"/>
    <w:rsid w:val="00735E56"/>
    <w:rsid w:val="00740E07"/>
    <w:rsid w:val="007428FF"/>
    <w:rsid w:val="00792F74"/>
    <w:rsid w:val="00795784"/>
    <w:rsid w:val="007C14B1"/>
    <w:rsid w:val="007D57E3"/>
    <w:rsid w:val="007F39DB"/>
    <w:rsid w:val="008110A4"/>
    <w:rsid w:val="00812204"/>
    <w:rsid w:val="0081459E"/>
    <w:rsid w:val="0082448F"/>
    <w:rsid w:val="00844266"/>
    <w:rsid w:val="00844519"/>
    <w:rsid w:val="00844C50"/>
    <w:rsid w:val="00850F16"/>
    <w:rsid w:val="008637C1"/>
    <w:rsid w:val="00864776"/>
    <w:rsid w:val="00877CAA"/>
    <w:rsid w:val="00887314"/>
    <w:rsid w:val="008A0A73"/>
    <w:rsid w:val="008A4770"/>
    <w:rsid w:val="008B562B"/>
    <w:rsid w:val="008E539D"/>
    <w:rsid w:val="008E5708"/>
    <w:rsid w:val="00915FEB"/>
    <w:rsid w:val="009179EA"/>
    <w:rsid w:val="00925888"/>
    <w:rsid w:val="0095379A"/>
    <w:rsid w:val="00956305"/>
    <w:rsid w:val="00956623"/>
    <w:rsid w:val="0095685D"/>
    <w:rsid w:val="00963E90"/>
    <w:rsid w:val="00967515"/>
    <w:rsid w:val="009833A8"/>
    <w:rsid w:val="00992FA2"/>
    <w:rsid w:val="009A56B8"/>
    <w:rsid w:val="009B0394"/>
    <w:rsid w:val="009B0C66"/>
    <w:rsid w:val="009B1CC7"/>
    <w:rsid w:val="009B5B1A"/>
    <w:rsid w:val="009D6B84"/>
    <w:rsid w:val="009D7497"/>
    <w:rsid w:val="009D77B5"/>
    <w:rsid w:val="009E1BD0"/>
    <w:rsid w:val="009E1DC6"/>
    <w:rsid w:val="009E2106"/>
    <w:rsid w:val="009F0F78"/>
    <w:rsid w:val="009F10E7"/>
    <w:rsid w:val="00A061EB"/>
    <w:rsid w:val="00A11D15"/>
    <w:rsid w:val="00A25F21"/>
    <w:rsid w:val="00A314CC"/>
    <w:rsid w:val="00A72A86"/>
    <w:rsid w:val="00A93987"/>
    <w:rsid w:val="00A97123"/>
    <w:rsid w:val="00AB455A"/>
    <w:rsid w:val="00AB75A3"/>
    <w:rsid w:val="00AC308B"/>
    <w:rsid w:val="00AD778B"/>
    <w:rsid w:val="00AF3247"/>
    <w:rsid w:val="00B02224"/>
    <w:rsid w:val="00B028B5"/>
    <w:rsid w:val="00B0650F"/>
    <w:rsid w:val="00B065F4"/>
    <w:rsid w:val="00B14140"/>
    <w:rsid w:val="00B15114"/>
    <w:rsid w:val="00B305C1"/>
    <w:rsid w:val="00B35B02"/>
    <w:rsid w:val="00B3646B"/>
    <w:rsid w:val="00B36DBD"/>
    <w:rsid w:val="00B47A95"/>
    <w:rsid w:val="00B50CF7"/>
    <w:rsid w:val="00B66B69"/>
    <w:rsid w:val="00B703F3"/>
    <w:rsid w:val="00B71351"/>
    <w:rsid w:val="00B7359C"/>
    <w:rsid w:val="00B813DB"/>
    <w:rsid w:val="00B870C2"/>
    <w:rsid w:val="00B93D51"/>
    <w:rsid w:val="00BB1F8B"/>
    <w:rsid w:val="00BE4F27"/>
    <w:rsid w:val="00C03EFE"/>
    <w:rsid w:val="00C04242"/>
    <w:rsid w:val="00C11BD5"/>
    <w:rsid w:val="00C21BD6"/>
    <w:rsid w:val="00C336A1"/>
    <w:rsid w:val="00C51194"/>
    <w:rsid w:val="00C56BF3"/>
    <w:rsid w:val="00C760E8"/>
    <w:rsid w:val="00C77DDA"/>
    <w:rsid w:val="00C84056"/>
    <w:rsid w:val="00CA12DC"/>
    <w:rsid w:val="00CB1A7F"/>
    <w:rsid w:val="00CE5C4A"/>
    <w:rsid w:val="00CF0E8F"/>
    <w:rsid w:val="00CF28C3"/>
    <w:rsid w:val="00CF2DC0"/>
    <w:rsid w:val="00CF6095"/>
    <w:rsid w:val="00CF713B"/>
    <w:rsid w:val="00D10F18"/>
    <w:rsid w:val="00D17B1D"/>
    <w:rsid w:val="00D220F4"/>
    <w:rsid w:val="00D37CAF"/>
    <w:rsid w:val="00D721B9"/>
    <w:rsid w:val="00D73C54"/>
    <w:rsid w:val="00D7525A"/>
    <w:rsid w:val="00D9726D"/>
    <w:rsid w:val="00DA751E"/>
    <w:rsid w:val="00DB4172"/>
    <w:rsid w:val="00DB604A"/>
    <w:rsid w:val="00DC6872"/>
    <w:rsid w:val="00DD018A"/>
    <w:rsid w:val="00DD76C3"/>
    <w:rsid w:val="00DF43CE"/>
    <w:rsid w:val="00E035AB"/>
    <w:rsid w:val="00E1340A"/>
    <w:rsid w:val="00E205FD"/>
    <w:rsid w:val="00E32ED9"/>
    <w:rsid w:val="00E33F0B"/>
    <w:rsid w:val="00E51772"/>
    <w:rsid w:val="00E731AE"/>
    <w:rsid w:val="00E84E4D"/>
    <w:rsid w:val="00EA0346"/>
    <w:rsid w:val="00EB6D8E"/>
    <w:rsid w:val="00EC09F5"/>
    <w:rsid w:val="00EC245D"/>
    <w:rsid w:val="00EC4729"/>
    <w:rsid w:val="00ED062A"/>
    <w:rsid w:val="00ED2ED9"/>
    <w:rsid w:val="00ED4482"/>
    <w:rsid w:val="00ED4FDF"/>
    <w:rsid w:val="00EE68F0"/>
    <w:rsid w:val="00EF3B24"/>
    <w:rsid w:val="00F103FD"/>
    <w:rsid w:val="00F34987"/>
    <w:rsid w:val="00F456D7"/>
    <w:rsid w:val="00F7027D"/>
    <w:rsid w:val="00F82A7B"/>
    <w:rsid w:val="00F8590F"/>
    <w:rsid w:val="00F87DAC"/>
    <w:rsid w:val="00FA46F9"/>
    <w:rsid w:val="00FD57E0"/>
    <w:rsid w:val="00FE232D"/>
    <w:rsid w:val="00FF0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oNotEmbedSmartTags/>
  <w:decimalSymbol w:val=","/>
  <w:listSeparator w:val=";"/>
  <w14:docId w14:val="2BEC8A3D"/>
  <w15:docId w15:val="{5A8A6346-38BD-4AA6-8FEB-3BEB8CBC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basedOn w:val="Normalny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aliases w:val="Podrozdział Znak2,Footnote Znak1,Podrozdział Znak Znak1,Podrozdzia3 Znak1"/>
    <w:link w:val="Tekstprzypisudolnego"/>
    <w:rsid w:val="004870C4"/>
    <w:rPr>
      <w:rFonts w:eastAsia="SimSun" w:cs="Mangal"/>
      <w:kern w:val="1"/>
      <w:lang w:eastAsia="hi-IN" w:bidi="hi-IN"/>
    </w:rPr>
  </w:style>
  <w:style w:type="paragraph" w:styleId="Poprawka">
    <w:name w:val="Revision"/>
    <w:hidden/>
    <w:uiPriority w:val="99"/>
    <w:semiHidden/>
    <w:rsid w:val="004374A9"/>
    <w:rPr>
      <w:rFonts w:eastAsia="SimSu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9D77B5"/>
    <w:rPr>
      <w:color w:val="0000FF"/>
      <w:u w:val="single"/>
    </w:rPr>
  </w:style>
  <w:style w:type="character" w:customStyle="1" w:styleId="TekstprzypisudolnegoZnak1">
    <w:name w:val="Tekst przypisu dolnego Znak1"/>
    <w:aliases w:val="Podrozdział Znak1,Footnote Znak,Podrozdział Znak Znak,Podrozdzia3 Znak"/>
    <w:uiPriority w:val="99"/>
    <w:locked/>
    <w:rsid w:val="009D77B5"/>
    <w:rPr>
      <w:rFonts w:ascii="Times New Roman" w:eastAsia="Times New Roman" w:hAnsi="Times New Roman"/>
      <w:lang w:val="x-none"/>
    </w:rPr>
  </w:style>
  <w:style w:type="paragraph" w:styleId="NormalnyWeb">
    <w:name w:val="Normal (Web)"/>
    <w:basedOn w:val="Normalny"/>
    <w:uiPriority w:val="99"/>
    <w:unhideWhenUsed/>
    <w:rsid w:val="00E33F0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EF3D1-D8B0-4B60-84D4-2DF55BDB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Anna Cieślak</cp:lastModifiedBy>
  <cp:revision>38</cp:revision>
  <cp:lastPrinted>2022-04-21T12:46:00Z</cp:lastPrinted>
  <dcterms:created xsi:type="dcterms:W3CDTF">2022-12-08T08:15:00Z</dcterms:created>
  <dcterms:modified xsi:type="dcterms:W3CDTF">2025-12-04T09:28:00Z</dcterms:modified>
</cp:coreProperties>
</file>